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42DE" w:rsidRPr="00006375" w:rsidRDefault="009F42DE" w:rsidP="009F42DE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  <w:r w:rsidRPr="00006375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7</w:t>
      </w:r>
      <w:r w:rsidRPr="00006375">
        <w:rPr>
          <w:rFonts w:ascii="Times New Roman" w:hAnsi="Times New Roman"/>
          <w:b/>
          <w:sz w:val="24"/>
          <w:szCs w:val="24"/>
        </w:rPr>
        <w:t xml:space="preserve"> do umowy</w:t>
      </w:r>
    </w:p>
    <w:p w:rsidR="009F42DE" w:rsidRPr="00006375" w:rsidRDefault="009F42DE" w:rsidP="009F42DE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GWARANCJA BANKOWA / UBEZPIECZENIOWA </w:t>
      </w:r>
    </w:p>
    <w:p w:rsidR="009F42DE" w:rsidRDefault="009F42DE" w:rsidP="009F42D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 ………………..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Bank/ Zakład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……............................................................................................................................................</w:t>
      </w: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(nazwa banku/zakładu)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 siedzibą w .............................................................................................................. zwany dalej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„Gwarantem”,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działając na zlecenie 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(nazwa, adres i NIP wnioskodawcy)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(zwanego dalej „Wykonawcą”), wyłonionego jako Wykonawca w postępowaniu                             o udzielenie zamówienia publicznego w trybie przetargu nieograniczonego na </w:t>
      </w:r>
      <w:r>
        <w:rPr>
          <w:bCs/>
          <w:sz w:val="24"/>
          <w:szCs w:val="24"/>
        </w:rPr>
        <w:t xml:space="preserve">…………………………………………………………………………………………………...……………………………………..……. prowadzonym przez Gminę Sławno </w:t>
      </w:r>
      <w:r>
        <w:rPr>
          <w:sz w:val="24"/>
          <w:szCs w:val="24"/>
        </w:rPr>
        <w:t>z siedzibą przy ul. M. Curie - Skłodowskiej 9, 76-100 Sławno, NIP 499-05236-66,</w:t>
      </w:r>
      <w:r>
        <w:rPr>
          <w:bCs/>
          <w:sz w:val="24"/>
          <w:szCs w:val="24"/>
        </w:rPr>
        <w:t xml:space="preserve"> (zwaną dalej Zamawiającym), niniejszym </w:t>
      </w:r>
      <w:r>
        <w:rPr>
          <w:b/>
          <w:bCs/>
          <w:sz w:val="24"/>
          <w:szCs w:val="24"/>
        </w:rPr>
        <w:t xml:space="preserve">oświadcza, iż dokona zapłaty za Wykonawcę </w:t>
      </w:r>
      <w:r>
        <w:rPr>
          <w:bCs/>
          <w:sz w:val="24"/>
          <w:szCs w:val="24"/>
        </w:rPr>
        <w:t>wszelkich jego zobowiązań pieniężnych wynikających z niewykonania lub z nienależytego wykonania umowy o realizację zamówienia, o którym wyżej mowa.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>
        <w:rPr>
          <w:sz w:val="24"/>
          <w:szCs w:val="24"/>
        </w:rPr>
        <w:tab/>
        <w:t>Gwarant zobowiązuje się zapłacić Zamawiającemu, nieodwołalnie i bezwarunkowo, na pierwsze wezwanie, wszelkie zobowiązania pieniężne Wnioskodawcy (wraz z odsetkami za zwłokę) do kwoty: ................................................. PLN (słownie: ......................................... ...................................................................................................................................................... złotych) powstałe w wyniku niewykonania lub nienależytego wykonania przez Wykonawcę umowy zawartej z Zamawiającym dnia ……………………… o numerze ……………………………. na wykonanie ……………………………………………………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Suma gwarancyjna, o której mowa w zdaniu poprzednim ulega ograniczeniu do wysokości 30%, w sytuacji gdy zobowiązanie Wykonawcy wobec Zamawiającego wynika               z rękojmi za wady.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>
        <w:rPr>
          <w:sz w:val="24"/>
          <w:szCs w:val="24"/>
        </w:rPr>
        <w:tab/>
        <w:t>Zapłata z tytułu gwarancji nastąpi niezwłocznie, lecz nie później niż w terminie 30 dni od daty otrzymania przez Gwaranta pierwszego pisemnego wezwania od Zamawiającego,               z oświadczeniem, że Wykonawca nie wywiązał się ze swych zobowiązań. Zapłata nastąpi przelewem, na konto bankowe Zamawiającego wskazane w wezwaniu.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III.</w:t>
      </w:r>
      <w:r>
        <w:rPr>
          <w:sz w:val="24"/>
          <w:szCs w:val="24"/>
        </w:rPr>
        <w:tab/>
        <w:t>Wszelkie roszczenia Zamawiający musi zgłosić Gwarantowi w formie pisemnej do dnia wygaśnięcia gwarancji.</w:t>
      </w:r>
    </w:p>
    <w:p w:rsidR="009F42DE" w:rsidRDefault="009F42DE" w:rsidP="009F42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Wezwania i oświadczenia Zamawiającego  dla osiągnięcia skuteczności muszą zostać przesłane Gwarantowi listem poleconym.</w:t>
      </w:r>
    </w:p>
    <w:p w:rsidR="009F42DE" w:rsidRDefault="009F42DE" w:rsidP="009F42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Wezwanie będzie skuteczne jeżeli w chwili jego nadania w placówce pocztowej operatora wyznaczonego nie upłynął jeszcze termin ważności udzielonej gwarancji.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IV.</w:t>
      </w:r>
      <w:r>
        <w:rPr>
          <w:sz w:val="24"/>
          <w:szCs w:val="24"/>
        </w:rPr>
        <w:tab/>
        <w:t>Gwarancja obowiązuje od dnia ............................... i wygasa z dniem upływu odpowiedzialności Wykonawcy z tytułu niewykonania lub nienależytego wykonania umowy oraz odpowiedzialności Wykonawcy z tytułu rękojmi za wady.</w:t>
      </w:r>
    </w:p>
    <w:p w:rsidR="009F42DE" w:rsidRDefault="009F42DE" w:rsidP="009F42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Gwarant zobowiązuje się także, iż na pisemny wniosek Wykonawcy, dokona przedłużenia ważności niniejszej gwarancji o okres jaki będzie niezbędny do dokonania </w:t>
      </w:r>
      <w:r>
        <w:rPr>
          <w:sz w:val="24"/>
          <w:szCs w:val="24"/>
        </w:rPr>
        <w:lastRenderedPageBreak/>
        <w:t>ostatecznego, bezusterkowego odbioru wykonania przedmiotu umowy pomiędzy Wykonawcą i Zamawiającym.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V.</w:t>
      </w:r>
      <w:r>
        <w:rPr>
          <w:sz w:val="24"/>
          <w:szCs w:val="24"/>
        </w:rPr>
        <w:tab/>
        <w:t>Po wygaśnięciu niniejszej gwarancji lub z chwilą, kiedy dłużej nie będzie potrzebna, Zamawiający dokona jej zwrotu Gwarantowi.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VI.</w:t>
      </w:r>
      <w:r>
        <w:rPr>
          <w:sz w:val="24"/>
          <w:szCs w:val="24"/>
        </w:rPr>
        <w:tab/>
        <w:t>Prawa Zamawiającego wynikające z niniejszej gwarancji nie podlegają cesji na rzecz osoby trzeciej.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VII.</w:t>
      </w:r>
      <w:r>
        <w:rPr>
          <w:sz w:val="24"/>
          <w:szCs w:val="24"/>
        </w:rPr>
        <w:tab/>
        <w:t>Niniejsza Gwarancja została sporządzona i będzie interpretowana zgodnie z prawem polskim.</w:t>
      </w: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ind w:left="2124" w:firstLine="708"/>
        <w:jc w:val="center"/>
        <w:rPr>
          <w:sz w:val="18"/>
          <w:szCs w:val="18"/>
        </w:rPr>
      </w:pPr>
      <w:r>
        <w:rPr>
          <w:sz w:val="18"/>
          <w:szCs w:val="18"/>
        </w:rPr>
        <w:t>Pieczęć urzędowa i podpisy osób działających w imieniu Gwaranta*</w:t>
      </w:r>
    </w:p>
    <w:p w:rsidR="009F42DE" w:rsidRDefault="009F42DE" w:rsidP="009F42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......................................, dnia ......................................</w:t>
      </w:r>
    </w:p>
    <w:p w:rsidR="009F42DE" w:rsidRDefault="009F42DE" w:rsidP="009F42D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(miejscowość)</w:t>
      </w:r>
    </w:p>
    <w:p w:rsidR="009F42DE" w:rsidRDefault="009F42DE" w:rsidP="009F42DE">
      <w:pPr>
        <w:autoSpaceDE w:val="0"/>
        <w:autoSpaceDN w:val="0"/>
        <w:adjustRightInd w:val="0"/>
        <w:jc w:val="both"/>
        <w:rPr>
          <w:bCs/>
          <w:i/>
          <w:iCs/>
        </w:rPr>
      </w:pPr>
    </w:p>
    <w:p w:rsidR="009F42DE" w:rsidRDefault="009F42DE" w:rsidP="009F42DE">
      <w:pPr>
        <w:autoSpaceDE w:val="0"/>
        <w:autoSpaceDN w:val="0"/>
        <w:adjustRightInd w:val="0"/>
        <w:jc w:val="both"/>
        <w:rPr>
          <w:bCs/>
          <w:i/>
          <w:iCs/>
        </w:rPr>
      </w:pPr>
      <w:r>
        <w:rPr>
          <w:bCs/>
          <w:i/>
          <w:iCs/>
        </w:rPr>
        <w:t>* Gwarancja musi by</w:t>
      </w:r>
      <w:r>
        <w:rPr>
          <w:rFonts w:eastAsia="Arial,BoldItalic"/>
          <w:bCs/>
          <w:i/>
          <w:iCs/>
        </w:rPr>
        <w:t xml:space="preserve">ć </w:t>
      </w:r>
      <w:r>
        <w:rPr>
          <w:bCs/>
          <w:i/>
          <w:iCs/>
        </w:rPr>
        <w:t>podpisana przez osoby upowa</w:t>
      </w:r>
      <w:r>
        <w:rPr>
          <w:rFonts w:eastAsia="Arial,BoldItalic"/>
          <w:bCs/>
          <w:i/>
          <w:iCs/>
        </w:rPr>
        <w:t>ż</w:t>
      </w:r>
      <w:r>
        <w:rPr>
          <w:bCs/>
          <w:i/>
          <w:iCs/>
        </w:rPr>
        <w:t>nione do reprezentowania Banku / Zakładu.</w:t>
      </w:r>
    </w:p>
    <w:p w:rsidR="009F42DE" w:rsidRPr="00006375" w:rsidRDefault="009F42DE" w:rsidP="009F42DE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9F42DE" w:rsidRPr="00104E73" w:rsidRDefault="009F42DE" w:rsidP="009F42DE">
      <w:pPr>
        <w:pStyle w:val="Zwykytekst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F42DE" w:rsidRPr="00104E73" w:rsidRDefault="009F42DE" w:rsidP="009F42DE">
      <w:pPr>
        <w:pStyle w:val="Zwykytekst"/>
        <w:rPr>
          <w:rFonts w:ascii="Times New Roman" w:hAnsi="Times New Roman"/>
          <w:b/>
          <w:color w:val="FF0000"/>
          <w:sz w:val="24"/>
          <w:szCs w:val="24"/>
        </w:rPr>
      </w:pPr>
    </w:p>
    <w:p w:rsidR="009F42DE" w:rsidRPr="00104E73" w:rsidRDefault="009F42DE" w:rsidP="009F42DE">
      <w:pPr>
        <w:pStyle w:val="Zwykytekst"/>
        <w:rPr>
          <w:rFonts w:ascii="Times New Roman" w:hAnsi="Times New Roman"/>
          <w:b/>
          <w:color w:val="FF0000"/>
          <w:sz w:val="24"/>
          <w:szCs w:val="24"/>
        </w:rPr>
      </w:pPr>
    </w:p>
    <w:p w:rsidR="009F42DE" w:rsidRDefault="009F42DE" w:rsidP="009F42DE">
      <w:pPr>
        <w:pStyle w:val="Zwykytekst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F42DE" w:rsidRDefault="009F42DE" w:rsidP="009F42DE">
      <w:pPr>
        <w:pStyle w:val="Zwykytekst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F42DE" w:rsidRDefault="009F42DE" w:rsidP="009F42DE">
      <w:pPr>
        <w:pStyle w:val="Zwykytekst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sectPr w:rsidR="009F42DE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9F42DE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1EBE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5424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9F42DE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6B2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B7FD-C752-4C23-86E7-92021C7E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3971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2017-09-05T09:48:00Z</dcterms:created>
  <dcterms:modified xsi:type="dcterms:W3CDTF">2017-09-05T09:48:00Z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